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5016" w:rsidRDefault="00A45016" w:rsidP="00A45016">
      <w:pPr>
        <w:pStyle w:val="Default"/>
        <w:spacing w:line="360" w:lineRule="auto"/>
        <w:jc w:val="both"/>
        <w:rPr>
          <w:color w:val="auto"/>
        </w:rPr>
      </w:pPr>
    </w:p>
    <w:p w:rsidR="004B78FC" w:rsidRPr="00001874" w:rsidRDefault="004B78FC" w:rsidP="004B78FC">
      <w:pPr>
        <w:spacing w:line="360" w:lineRule="auto"/>
        <w:jc w:val="right"/>
        <w:rPr>
          <w:b/>
        </w:rPr>
      </w:pPr>
      <w:r w:rsidRPr="00001874">
        <w:rPr>
          <w:b/>
        </w:rPr>
        <w:t xml:space="preserve">Załącznik nr 2 </w:t>
      </w:r>
    </w:p>
    <w:p w:rsidR="004B78FC" w:rsidRPr="00001874" w:rsidRDefault="004B78FC" w:rsidP="004B78FC">
      <w:pPr>
        <w:spacing w:line="360" w:lineRule="auto"/>
      </w:pPr>
    </w:p>
    <w:p w:rsidR="004B78FC" w:rsidRPr="00001874" w:rsidRDefault="004B78FC" w:rsidP="004B78FC">
      <w:pPr>
        <w:spacing w:line="360" w:lineRule="auto"/>
      </w:pPr>
    </w:p>
    <w:p w:rsidR="004B78FC" w:rsidRPr="00001874" w:rsidRDefault="004B78FC" w:rsidP="004B78FC">
      <w:pPr>
        <w:spacing w:line="360" w:lineRule="auto"/>
      </w:pPr>
    </w:p>
    <w:p w:rsidR="004B78FC" w:rsidRPr="00001874" w:rsidRDefault="004B78FC" w:rsidP="004B78FC">
      <w:pPr>
        <w:spacing w:line="360" w:lineRule="auto"/>
      </w:pPr>
      <w:r w:rsidRPr="00001874">
        <w:t>………………………………………………….</w:t>
      </w:r>
    </w:p>
    <w:p w:rsidR="004B78FC" w:rsidRPr="006554A4" w:rsidRDefault="004B78FC" w:rsidP="004B78FC">
      <w:pPr>
        <w:spacing w:line="360" w:lineRule="auto"/>
        <w:rPr>
          <w:i/>
          <w:sz w:val="20"/>
          <w:szCs w:val="20"/>
        </w:rPr>
      </w:pPr>
      <w:r w:rsidRPr="006554A4">
        <w:rPr>
          <w:i/>
          <w:sz w:val="20"/>
          <w:szCs w:val="20"/>
        </w:rPr>
        <w:t>Dane Wykonawcy / Pieczęć Wykonawcy (o ile posiada)</w:t>
      </w:r>
    </w:p>
    <w:p w:rsidR="004B78FC" w:rsidRPr="00001874" w:rsidRDefault="004B78FC" w:rsidP="004B78FC">
      <w:pPr>
        <w:spacing w:line="360" w:lineRule="auto"/>
        <w:jc w:val="center"/>
        <w:rPr>
          <w:b/>
        </w:rPr>
      </w:pPr>
    </w:p>
    <w:p w:rsidR="004B78FC" w:rsidRPr="00001874" w:rsidRDefault="004B78FC" w:rsidP="004B78FC">
      <w:pPr>
        <w:spacing w:line="360" w:lineRule="auto"/>
        <w:jc w:val="center"/>
        <w:rPr>
          <w:b/>
        </w:rPr>
      </w:pPr>
    </w:p>
    <w:p w:rsidR="004B78FC" w:rsidRPr="00001874" w:rsidRDefault="004B78FC" w:rsidP="004B78FC">
      <w:pPr>
        <w:spacing w:line="360" w:lineRule="auto"/>
        <w:jc w:val="center"/>
        <w:rPr>
          <w:b/>
        </w:rPr>
      </w:pPr>
      <w:r w:rsidRPr="00001874">
        <w:rPr>
          <w:b/>
        </w:rPr>
        <w:t xml:space="preserve">OŚWIADCZENIE O BRAKU POWIĄZAŃ </w:t>
      </w:r>
    </w:p>
    <w:p w:rsidR="004B78FC" w:rsidRPr="00001874" w:rsidRDefault="004B78FC" w:rsidP="004B78FC">
      <w:pPr>
        <w:spacing w:line="360" w:lineRule="auto"/>
        <w:jc w:val="center"/>
        <w:rPr>
          <w:b/>
        </w:rPr>
      </w:pPr>
      <w:r w:rsidRPr="00001874">
        <w:rPr>
          <w:b/>
        </w:rPr>
        <w:t xml:space="preserve">KAPITAŁOWYCH LUB OSOBOWYCH </w:t>
      </w:r>
    </w:p>
    <w:p w:rsidR="004B78FC" w:rsidRPr="00001874" w:rsidRDefault="004B78FC" w:rsidP="004B78FC">
      <w:pPr>
        <w:spacing w:line="360" w:lineRule="auto"/>
        <w:jc w:val="center"/>
        <w:rPr>
          <w:b/>
          <w:sz w:val="18"/>
          <w:szCs w:val="18"/>
        </w:rPr>
      </w:pPr>
    </w:p>
    <w:p w:rsidR="004B78FC" w:rsidRPr="00001874" w:rsidRDefault="004B78FC" w:rsidP="004B78FC">
      <w:pPr>
        <w:spacing w:line="360" w:lineRule="auto"/>
        <w:rPr>
          <w:rFonts w:eastAsia="SimSun"/>
          <w:kern w:val="2"/>
          <w:sz w:val="18"/>
          <w:szCs w:val="18"/>
          <w:lang w:eastAsia="hi-IN" w:bidi="hi-IN"/>
        </w:rPr>
      </w:pPr>
    </w:p>
    <w:p w:rsidR="004B78FC" w:rsidRDefault="004B78FC" w:rsidP="004B78FC">
      <w:pPr>
        <w:spacing w:line="276" w:lineRule="auto"/>
      </w:pPr>
      <w:r>
        <w:t xml:space="preserve">Ja niżej podpisany/a, </w:t>
      </w:r>
      <w:r w:rsidRPr="00001874">
        <w:t>…………….……</w:t>
      </w:r>
      <w:r>
        <w:t>……………...................................................................</w:t>
      </w:r>
    </w:p>
    <w:p w:rsidR="004B78FC" w:rsidRDefault="004B78FC" w:rsidP="004B78FC">
      <w:pPr>
        <w:spacing w:line="276" w:lineRule="auto"/>
      </w:pPr>
      <w:r w:rsidRPr="00001874">
        <w:t>reprezentujący/a: …………………</w:t>
      </w:r>
      <w:r>
        <w:t>………………………………………..................................</w:t>
      </w:r>
    </w:p>
    <w:p w:rsidR="004B78FC" w:rsidRPr="00001874" w:rsidRDefault="004B78FC" w:rsidP="004B78FC">
      <w:pPr>
        <w:spacing w:line="276" w:lineRule="auto"/>
        <w:jc w:val="both"/>
      </w:pPr>
      <w:r w:rsidRPr="00001874">
        <w:t>oświadczam, że nie jestem powiązany/a osobow</w:t>
      </w:r>
      <w:r>
        <w:t>o lub kapitałowo z Zamawiającym Chrześcijańskim</w:t>
      </w:r>
      <w:r w:rsidRPr="000E220E">
        <w:t xml:space="preserve"> Stowarzyszenie</w:t>
      </w:r>
      <w:r>
        <w:t>m Dobroczynnym</w:t>
      </w:r>
      <w:r>
        <w:t xml:space="preserve"> w Kluczach oddział w Gdyni</w:t>
      </w:r>
      <w:r w:rsidRPr="006554A4">
        <w:t xml:space="preserve"> </w:t>
      </w:r>
      <w:r>
        <w:t xml:space="preserve">oraz z </w:t>
      </w:r>
      <w:r w:rsidRPr="000E220E">
        <w:t>La Soleil Monika Piecuch</w:t>
      </w:r>
      <w:r>
        <w:t xml:space="preserve"> – Wnioskodawcą</w:t>
      </w:r>
      <w:r>
        <w:t xml:space="preserve"> i Pracodawcami</w:t>
      </w:r>
      <w:r w:rsidRPr="006554A4">
        <w:t xml:space="preserve"> Pomorza</w:t>
      </w:r>
      <w:r>
        <w:t xml:space="preserve"> </w:t>
      </w:r>
      <w:r>
        <w:t xml:space="preserve">– Partenerem projektu. </w:t>
      </w:r>
      <w:bookmarkStart w:id="0" w:name="_GoBack"/>
      <w:bookmarkEnd w:id="0"/>
      <w:r w:rsidRPr="00001874">
        <w:t xml:space="preserve">Przez powiązania osobowe lub kapitałowe rozumie się wzajemne powiązania pomiędzy Zamawiającym lub osobami upoważnionymi do zaciągania zobowiązań w imieniu Zamawiającego lub osobami wykonującymi w imieniu Zamawiającego czynności związane z przygotowaniem i przeprowadzeniem procedury wyboru Wykonawcy, </w:t>
      </w:r>
    </w:p>
    <w:p w:rsidR="004B78FC" w:rsidRPr="00001874" w:rsidRDefault="004B78FC" w:rsidP="004B78FC">
      <w:pPr>
        <w:spacing w:line="276" w:lineRule="auto"/>
        <w:jc w:val="both"/>
      </w:pPr>
      <w:r w:rsidRPr="00001874">
        <w:t>a Wykonawcą, polegające w szczególności na:</w:t>
      </w:r>
    </w:p>
    <w:p w:rsidR="004B78FC" w:rsidRPr="00001874" w:rsidRDefault="004B78FC" w:rsidP="004B78FC">
      <w:pPr>
        <w:pStyle w:val="ListParagraph"/>
        <w:numPr>
          <w:ilvl w:val="0"/>
          <w:numId w:val="30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001874">
        <w:rPr>
          <w:rFonts w:ascii="Times New Roman" w:hAnsi="Times New Roman"/>
          <w:sz w:val="24"/>
          <w:szCs w:val="24"/>
        </w:rPr>
        <w:t>uczestniczeniu w spółce jako wspólnik spółki cywilnej lub spółki osobowej;</w:t>
      </w:r>
    </w:p>
    <w:p w:rsidR="004B78FC" w:rsidRPr="00001874" w:rsidRDefault="004B78FC" w:rsidP="004B78FC">
      <w:pPr>
        <w:pStyle w:val="ListParagraph"/>
        <w:numPr>
          <w:ilvl w:val="0"/>
          <w:numId w:val="30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001874">
        <w:rPr>
          <w:rFonts w:ascii="Times New Roman" w:hAnsi="Times New Roman"/>
          <w:sz w:val="24"/>
          <w:szCs w:val="24"/>
        </w:rPr>
        <w:t>posiadaniu co najmniej 10% udziałów lub akcji;</w:t>
      </w:r>
    </w:p>
    <w:p w:rsidR="004B78FC" w:rsidRPr="00001874" w:rsidRDefault="004B78FC" w:rsidP="004B78FC">
      <w:pPr>
        <w:pStyle w:val="ListParagraph"/>
        <w:numPr>
          <w:ilvl w:val="0"/>
          <w:numId w:val="30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001874">
        <w:rPr>
          <w:rFonts w:ascii="Times New Roman" w:hAnsi="Times New Roman"/>
          <w:sz w:val="24"/>
          <w:szCs w:val="24"/>
        </w:rPr>
        <w:t>pełnieniu funkcji członka organu nadzorczego lub zarządzającego, prokurenta, pełnomocnika;</w:t>
      </w:r>
    </w:p>
    <w:p w:rsidR="004B78FC" w:rsidRPr="00001874" w:rsidRDefault="004B78FC" w:rsidP="004B78FC">
      <w:pPr>
        <w:pStyle w:val="ListParagraph"/>
        <w:numPr>
          <w:ilvl w:val="0"/>
          <w:numId w:val="30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001874">
        <w:rPr>
          <w:rFonts w:ascii="Times New Roman" w:hAnsi="Times New Roman"/>
          <w:sz w:val="24"/>
          <w:szCs w:val="24"/>
        </w:rPr>
        <w:t xml:space="preserve">pozostawaniu w związku małżeńskim, w stosunku pokrewieństwa lub powinowactwa w linii prostej (rodzice, dzieci, wnuki, teściowie, zięć, synowa), w stosunku pokrewieństwa lub powinowactwa w linii bocznej do drugiego stopnia (rodzeństwo, krewni małżonka/i) lub pozostawania w stosunku przysposobienia, opieki lub kurateli. </w:t>
      </w:r>
    </w:p>
    <w:p w:rsidR="004B78FC" w:rsidRDefault="004B78FC" w:rsidP="004B78FC">
      <w:pPr>
        <w:spacing w:line="360" w:lineRule="auto"/>
      </w:pPr>
    </w:p>
    <w:p w:rsidR="004B78FC" w:rsidRDefault="004B78FC" w:rsidP="004B78FC">
      <w:pPr>
        <w:spacing w:line="360" w:lineRule="auto"/>
      </w:pPr>
    </w:p>
    <w:p w:rsidR="004B78FC" w:rsidRPr="00001874" w:rsidRDefault="004B78FC" w:rsidP="004B78FC">
      <w:pPr>
        <w:spacing w:line="360" w:lineRule="auto"/>
      </w:pPr>
    </w:p>
    <w:p w:rsidR="004B78FC" w:rsidRPr="00001874" w:rsidRDefault="004B78FC" w:rsidP="004B78FC">
      <w:pPr>
        <w:jc w:val="both"/>
        <w:rPr>
          <w:sz w:val="16"/>
          <w:szCs w:val="16"/>
        </w:rPr>
      </w:pPr>
      <w:r w:rsidRPr="00001874">
        <w:rPr>
          <w:sz w:val="16"/>
          <w:szCs w:val="16"/>
        </w:rPr>
        <w:t xml:space="preserve">………………………………………                    </w:t>
      </w:r>
      <w:r>
        <w:rPr>
          <w:sz w:val="16"/>
          <w:szCs w:val="16"/>
        </w:rPr>
        <w:t xml:space="preserve">                              ..............</w:t>
      </w:r>
      <w:r w:rsidRPr="00001874">
        <w:rPr>
          <w:sz w:val="16"/>
          <w:szCs w:val="16"/>
        </w:rPr>
        <w:t>……………..…………………….</w:t>
      </w:r>
      <w:r>
        <w:rPr>
          <w:sz w:val="16"/>
          <w:szCs w:val="16"/>
        </w:rPr>
        <w:t>...............................</w:t>
      </w:r>
    </w:p>
    <w:p w:rsidR="004B78FC" w:rsidRPr="00EF1952" w:rsidRDefault="004B78FC" w:rsidP="004B78FC">
      <w:pPr>
        <w:keepNext/>
        <w:autoSpaceDE w:val="0"/>
        <w:rPr>
          <w:rFonts w:eastAsia="SimSun"/>
          <w:szCs w:val="20"/>
        </w:rPr>
      </w:pPr>
      <w:r w:rsidRPr="00001874">
        <w:rPr>
          <w:sz w:val="16"/>
          <w:szCs w:val="16"/>
        </w:rPr>
        <w:t xml:space="preserve">          (miejscowość,  data)                                    </w:t>
      </w:r>
      <w:r>
        <w:rPr>
          <w:sz w:val="16"/>
          <w:szCs w:val="16"/>
        </w:rPr>
        <w:t xml:space="preserve">                                      </w:t>
      </w:r>
      <w:r w:rsidRPr="00001874">
        <w:rPr>
          <w:sz w:val="16"/>
          <w:szCs w:val="16"/>
        </w:rPr>
        <w:t>(podpis Wykonawcy</w:t>
      </w:r>
      <w:r w:rsidRPr="006554A4">
        <w:t xml:space="preserve"> </w:t>
      </w:r>
      <w:r>
        <w:rPr>
          <w:sz w:val="16"/>
          <w:szCs w:val="16"/>
        </w:rPr>
        <w:t xml:space="preserve">lub osoby działającej w imieniu </w:t>
      </w:r>
      <w:r w:rsidRPr="006554A4">
        <w:rPr>
          <w:sz w:val="16"/>
          <w:szCs w:val="16"/>
        </w:rPr>
        <w:t>Wykonawcy</w:t>
      </w:r>
      <w:r w:rsidRPr="00001874">
        <w:rPr>
          <w:sz w:val="16"/>
          <w:szCs w:val="16"/>
        </w:rPr>
        <w:t>)</w:t>
      </w:r>
    </w:p>
    <w:p w:rsidR="00EE2D31" w:rsidRPr="00A45016" w:rsidRDefault="00EE2D31" w:rsidP="00A45016"/>
    <w:sectPr w:rsidR="00EE2D31" w:rsidRPr="00A45016" w:rsidSect="00D80653">
      <w:headerReference w:type="default" r:id="rId8"/>
      <w:footerReference w:type="even" r:id="rId9"/>
      <w:footerReference w:type="default" r:id="rId10"/>
      <w:pgSz w:w="11906" w:h="16838" w:code="9"/>
      <w:pgMar w:top="20" w:right="1416" w:bottom="567" w:left="1276" w:header="0" w:footer="9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711B" w:rsidRDefault="001F711B">
      <w:r>
        <w:separator/>
      </w:r>
    </w:p>
  </w:endnote>
  <w:endnote w:type="continuationSeparator" w:id="0">
    <w:p w:rsidR="001F711B" w:rsidRDefault="001F71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libri">
    <w:altName w:val="Calibri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2D31" w:rsidRDefault="00E7046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E2D31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E2D31" w:rsidRDefault="00EE2D31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2D31" w:rsidRDefault="00E7046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E2D31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B78FC">
      <w:rPr>
        <w:rStyle w:val="PageNumber"/>
        <w:noProof/>
      </w:rPr>
      <w:t>1</w:t>
    </w:r>
    <w:r>
      <w:rPr>
        <w:rStyle w:val="PageNumber"/>
      </w:rPr>
      <w:fldChar w:fldCharType="end"/>
    </w:r>
  </w:p>
  <w:p w:rsidR="00EE2D31" w:rsidRDefault="004B78FC" w:rsidP="00765AC8">
    <w:pPr>
      <w:pStyle w:val="Footer"/>
      <w:jc w:val="center"/>
    </w:pPr>
    <w:r>
      <w:rPr>
        <w:noProof/>
      </w:rPr>
      <w:drawing>
        <wp:anchor distT="0" distB="0" distL="114300" distR="114300" simplePos="0" relativeHeight="251661312" behindDoc="0" locked="0" layoutInCell="0" allowOverlap="1" wp14:anchorId="42664993" wp14:editId="69215558">
          <wp:simplePos x="0" y="0"/>
          <wp:positionH relativeFrom="page">
            <wp:posOffset>217805</wp:posOffset>
          </wp:positionH>
          <wp:positionV relativeFrom="page">
            <wp:posOffset>9935210</wp:posOffset>
          </wp:positionV>
          <wp:extent cx="7023735" cy="194310"/>
          <wp:effectExtent l="0" t="0" r="5715" b="0"/>
          <wp:wrapNone/>
          <wp:docPr id="22" name="Picture 22" descr="listownik-mono-Pomorskie-FE-UMWP-UE-EFSI-RPO2014-2020-2015-stop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3" descr="listownik-mono-Pomorskie-FE-UMWP-UE-EFSI-RPO2014-2020-2015-stop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735" cy="194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711B" w:rsidRDefault="001F711B">
      <w:r>
        <w:separator/>
      </w:r>
    </w:p>
  </w:footnote>
  <w:footnote w:type="continuationSeparator" w:id="0">
    <w:p w:rsidR="001F711B" w:rsidRDefault="001F71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22296" w:type="dxa"/>
      <w:tblInd w:w="-318" w:type="dxa"/>
      <w:tblLook w:val="01E0" w:firstRow="1" w:lastRow="1" w:firstColumn="1" w:lastColumn="1" w:noHBand="0" w:noVBand="0"/>
    </w:tblPr>
    <w:tblGrid>
      <w:gridCol w:w="16385"/>
      <w:gridCol w:w="1220"/>
      <w:gridCol w:w="1221"/>
      <w:gridCol w:w="1221"/>
      <w:gridCol w:w="1182"/>
      <w:gridCol w:w="1067"/>
    </w:tblGrid>
    <w:tr w:rsidR="00765AC8" w:rsidTr="00765AC8">
      <w:trPr>
        <w:cantSplit/>
        <w:trHeight w:val="992"/>
      </w:trPr>
      <w:tc>
        <w:tcPr>
          <w:tcW w:w="3831" w:type="dxa"/>
        </w:tcPr>
        <w:tbl>
          <w:tblPr>
            <w:tblW w:w="16169" w:type="dxa"/>
            <w:tblLook w:val="01E0" w:firstRow="1" w:lastRow="1" w:firstColumn="1" w:lastColumn="1" w:noHBand="0" w:noVBand="0"/>
          </w:tblPr>
          <w:tblGrid>
            <w:gridCol w:w="3343"/>
            <w:gridCol w:w="3359"/>
            <w:gridCol w:w="3350"/>
            <w:gridCol w:w="3219"/>
            <w:gridCol w:w="2898"/>
          </w:tblGrid>
          <w:tr w:rsidR="009D1E82" w:rsidRPr="00961359" w:rsidTr="00D21379">
            <w:trPr>
              <w:cantSplit/>
              <w:trHeight w:val="709"/>
            </w:trPr>
            <w:tc>
              <w:tcPr>
                <w:tcW w:w="3343" w:type="dxa"/>
              </w:tcPr>
              <w:p w:rsidR="009D1E82" w:rsidRDefault="004B78FC" w:rsidP="009D1E82">
                <w:pPr>
                  <w:pStyle w:val="Header"/>
                </w:pPr>
                <w:r>
                  <w:rPr>
                    <w:noProof/>
                  </w:rPr>
                  <w:drawing>
                    <wp:anchor distT="0" distB="0" distL="114300" distR="114300" simplePos="0" relativeHeight="251659264" behindDoc="0" locked="0" layoutInCell="0" allowOverlap="1" wp14:anchorId="1D952E2F" wp14:editId="7F1976DF">
                      <wp:simplePos x="0" y="0"/>
                      <wp:positionH relativeFrom="page">
                        <wp:posOffset>217805</wp:posOffset>
                      </wp:positionH>
                      <wp:positionV relativeFrom="page">
                        <wp:posOffset>223520</wp:posOffset>
                      </wp:positionV>
                      <wp:extent cx="7019925" cy="752475"/>
                      <wp:effectExtent l="0" t="0" r="9525" b="9525"/>
                      <wp:wrapNone/>
                      <wp:docPr id="21" name="Picture 21" descr="listownik-mono-Pomorskie-FE-UMWP-UE-EFS-RPO2014-2020-2015-na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55" descr="listownik-mono-Pomorskie-FE-UMWP-UE-EFS-RPO2014-2020-2015-nag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7019925" cy="7524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w:r>
              </w:p>
              <w:p w:rsidR="009D1E82" w:rsidRPr="00961359" w:rsidRDefault="009D1E82" w:rsidP="009D1E82">
                <w:pPr>
                  <w:pStyle w:val="Header"/>
                  <w:tabs>
                    <w:tab w:val="center" w:pos="4820"/>
                    <w:tab w:val="right" w:pos="9923"/>
                  </w:tabs>
                </w:pPr>
              </w:p>
            </w:tc>
            <w:tc>
              <w:tcPr>
                <w:tcW w:w="3359" w:type="dxa"/>
              </w:tcPr>
              <w:p w:rsidR="009D1E82" w:rsidRPr="00961359" w:rsidRDefault="009D1E82" w:rsidP="009D1E82">
                <w:pPr>
                  <w:pStyle w:val="Header"/>
                  <w:tabs>
                    <w:tab w:val="center" w:pos="4820"/>
                    <w:tab w:val="right" w:pos="9923"/>
                  </w:tabs>
                  <w:ind w:left="570"/>
                </w:pPr>
              </w:p>
            </w:tc>
            <w:tc>
              <w:tcPr>
                <w:tcW w:w="3350" w:type="dxa"/>
              </w:tcPr>
              <w:p w:rsidR="009D1E82" w:rsidRPr="00961359" w:rsidRDefault="009D1E82" w:rsidP="009D1E82">
                <w:pPr>
                  <w:pStyle w:val="Header"/>
                  <w:tabs>
                    <w:tab w:val="center" w:pos="4820"/>
                    <w:tab w:val="right" w:pos="9923"/>
                  </w:tabs>
                </w:pPr>
              </w:p>
            </w:tc>
            <w:tc>
              <w:tcPr>
                <w:tcW w:w="3219" w:type="dxa"/>
              </w:tcPr>
              <w:p w:rsidR="009D1E82" w:rsidRPr="00961359" w:rsidRDefault="009D1E82" w:rsidP="009D1E82">
                <w:pPr>
                  <w:pStyle w:val="Header"/>
                  <w:tabs>
                    <w:tab w:val="center" w:pos="4820"/>
                    <w:tab w:val="right" w:pos="9923"/>
                  </w:tabs>
                  <w:rPr>
                    <w:i/>
                  </w:rPr>
                </w:pPr>
              </w:p>
            </w:tc>
            <w:tc>
              <w:tcPr>
                <w:tcW w:w="2898" w:type="dxa"/>
              </w:tcPr>
              <w:p w:rsidR="009D1E82" w:rsidRPr="00961359" w:rsidRDefault="009D1E82" w:rsidP="009D1E82">
                <w:pPr>
                  <w:pStyle w:val="Header"/>
                  <w:tabs>
                    <w:tab w:val="center" w:pos="4820"/>
                    <w:tab w:val="right" w:pos="9923"/>
                  </w:tabs>
                </w:pPr>
              </w:p>
            </w:tc>
          </w:tr>
        </w:tbl>
        <w:p w:rsidR="00765AC8" w:rsidRDefault="00765AC8" w:rsidP="001D1399"/>
      </w:tc>
      <w:tc>
        <w:tcPr>
          <w:tcW w:w="3831" w:type="dxa"/>
        </w:tcPr>
        <w:p w:rsidR="00765AC8" w:rsidRDefault="00765AC8" w:rsidP="001D1399">
          <w:pPr>
            <w:jc w:val="center"/>
            <w:rPr>
              <w:sz w:val="20"/>
            </w:rPr>
          </w:pPr>
        </w:p>
      </w:tc>
      <w:tc>
        <w:tcPr>
          <w:tcW w:w="3832" w:type="dxa"/>
        </w:tcPr>
        <w:p w:rsidR="00765AC8" w:rsidRDefault="00765AC8" w:rsidP="001D1399">
          <w:pPr>
            <w:jc w:val="center"/>
          </w:pPr>
        </w:p>
      </w:tc>
      <w:tc>
        <w:tcPr>
          <w:tcW w:w="3832" w:type="dxa"/>
        </w:tcPr>
        <w:p w:rsidR="00765AC8" w:rsidRDefault="00765AC8" w:rsidP="001D1399"/>
      </w:tc>
      <w:tc>
        <w:tcPr>
          <w:tcW w:w="3694" w:type="dxa"/>
        </w:tcPr>
        <w:p w:rsidR="00765AC8" w:rsidRDefault="00765AC8" w:rsidP="001D1399">
          <w:pPr>
            <w:rPr>
              <w:rFonts w:ascii="Georgia" w:hAnsi="Georgia"/>
              <w:i/>
              <w:sz w:val="20"/>
              <w:szCs w:val="20"/>
            </w:rPr>
          </w:pPr>
        </w:p>
      </w:tc>
      <w:tc>
        <w:tcPr>
          <w:tcW w:w="3276" w:type="dxa"/>
        </w:tcPr>
        <w:p w:rsidR="00765AC8" w:rsidRDefault="00765AC8" w:rsidP="001D1399">
          <w:pPr>
            <w:jc w:val="center"/>
          </w:pPr>
        </w:p>
      </w:tc>
    </w:tr>
  </w:tbl>
  <w:p w:rsidR="00EE2D31" w:rsidRDefault="00EE2D31" w:rsidP="00200689">
    <w:pPr>
      <w:pStyle w:val="Header"/>
      <w:tabs>
        <w:tab w:val="clear" w:pos="4536"/>
      </w:tabs>
    </w:pPr>
    <w:r>
      <w:tab/>
    </w:r>
  </w:p>
  <w:p w:rsidR="00EE2D31" w:rsidRDefault="00EE2D31">
    <w:pPr>
      <w:pStyle w:val="Header"/>
      <w:tabs>
        <w:tab w:val="clear" w:pos="4536"/>
      </w:tabs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F3CC4"/>
    <w:multiLevelType w:val="hybridMultilevel"/>
    <w:tmpl w:val="D1F8C6B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7ED44DE"/>
    <w:multiLevelType w:val="hybridMultilevel"/>
    <w:tmpl w:val="2D50D9D8"/>
    <w:lvl w:ilvl="0" w:tplc="4D08B79A">
      <w:start w:val="6"/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D233168"/>
    <w:multiLevelType w:val="hybridMultilevel"/>
    <w:tmpl w:val="1F52C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132D3E"/>
    <w:multiLevelType w:val="hybridMultilevel"/>
    <w:tmpl w:val="9D6233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9E4DE1"/>
    <w:multiLevelType w:val="hybridMultilevel"/>
    <w:tmpl w:val="9902683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034DC7E">
      <w:start w:val="9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7D751C3"/>
    <w:multiLevelType w:val="hybridMultilevel"/>
    <w:tmpl w:val="8764AD8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6A848F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1709F3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4CA7C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BE71F40"/>
    <w:multiLevelType w:val="hybridMultilevel"/>
    <w:tmpl w:val="625E3E78"/>
    <w:lvl w:ilvl="0" w:tplc="1046BA5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AF8049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E5F5046"/>
    <w:multiLevelType w:val="hybridMultilevel"/>
    <w:tmpl w:val="6D8E5B86"/>
    <w:lvl w:ilvl="0" w:tplc="886881C2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C67D24"/>
    <w:multiLevelType w:val="hybridMultilevel"/>
    <w:tmpl w:val="42F2CE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FD707E"/>
    <w:multiLevelType w:val="hybridMultilevel"/>
    <w:tmpl w:val="C876F184"/>
    <w:lvl w:ilvl="0" w:tplc="FA1E117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8A91A65"/>
    <w:multiLevelType w:val="hybridMultilevel"/>
    <w:tmpl w:val="9C607776"/>
    <w:lvl w:ilvl="0" w:tplc="C04EEE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AA068D4"/>
    <w:multiLevelType w:val="hybridMultilevel"/>
    <w:tmpl w:val="C876F184"/>
    <w:lvl w:ilvl="0" w:tplc="FA1E117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D5D79CA"/>
    <w:multiLevelType w:val="hybridMultilevel"/>
    <w:tmpl w:val="6390E3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314542A"/>
    <w:multiLevelType w:val="hybridMultilevel"/>
    <w:tmpl w:val="930833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B185310"/>
    <w:multiLevelType w:val="hybridMultilevel"/>
    <w:tmpl w:val="0262D39E"/>
    <w:lvl w:ilvl="0" w:tplc="EA1E2676">
      <w:start w:val="11"/>
      <w:numFmt w:val="bullet"/>
      <w:lvlText w:val="-"/>
      <w:lvlJc w:val="left"/>
      <w:pPr>
        <w:tabs>
          <w:tab w:val="num" w:pos="1875"/>
        </w:tabs>
        <w:ind w:left="1875" w:hanging="1035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15">
    <w:nsid w:val="3BEA51C3"/>
    <w:multiLevelType w:val="hybridMultilevel"/>
    <w:tmpl w:val="D5A4ACB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F671BD9"/>
    <w:multiLevelType w:val="hybridMultilevel"/>
    <w:tmpl w:val="699ABEF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5E04D67"/>
    <w:multiLevelType w:val="hybridMultilevel"/>
    <w:tmpl w:val="615EDD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87E2FBF"/>
    <w:multiLevelType w:val="hybridMultilevel"/>
    <w:tmpl w:val="B860CA06"/>
    <w:lvl w:ilvl="0" w:tplc="36A848F0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ADB461D"/>
    <w:multiLevelType w:val="hybridMultilevel"/>
    <w:tmpl w:val="98C0A3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C39381E"/>
    <w:multiLevelType w:val="hybridMultilevel"/>
    <w:tmpl w:val="B58653D4"/>
    <w:lvl w:ilvl="0" w:tplc="E946CF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5F3D00C9"/>
    <w:multiLevelType w:val="hybridMultilevel"/>
    <w:tmpl w:val="0D967C0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2D56312"/>
    <w:multiLevelType w:val="hybridMultilevel"/>
    <w:tmpl w:val="053E92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32A1AF8"/>
    <w:multiLevelType w:val="hybridMultilevel"/>
    <w:tmpl w:val="A4D60F9A"/>
    <w:lvl w:ilvl="0" w:tplc="36A848F0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8BA3911"/>
    <w:multiLevelType w:val="hybridMultilevel"/>
    <w:tmpl w:val="24C0521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CD664A0"/>
    <w:multiLevelType w:val="hybridMultilevel"/>
    <w:tmpl w:val="400EDA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D2D77B4"/>
    <w:multiLevelType w:val="hybridMultilevel"/>
    <w:tmpl w:val="7214071C"/>
    <w:lvl w:ilvl="0" w:tplc="1560552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EE60125"/>
    <w:multiLevelType w:val="hybridMultilevel"/>
    <w:tmpl w:val="97A083C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2"/>
  </w:num>
  <w:num w:numId="3">
    <w:abstractNumId w:val="13"/>
  </w:num>
  <w:num w:numId="4">
    <w:abstractNumId w:val="19"/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</w:num>
  <w:num w:numId="9">
    <w:abstractNumId w:val="23"/>
  </w:num>
  <w:num w:numId="10">
    <w:abstractNumId w:val="26"/>
  </w:num>
  <w:num w:numId="11">
    <w:abstractNumId w:val="0"/>
  </w:num>
  <w:num w:numId="12">
    <w:abstractNumId w:val="6"/>
  </w:num>
  <w:num w:numId="13">
    <w:abstractNumId w:val="5"/>
  </w:num>
  <w:num w:numId="14">
    <w:abstractNumId w:val="16"/>
  </w:num>
  <w:num w:numId="15">
    <w:abstractNumId w:val="18"/>
  </w:num>
  <w:num w:numId="16">
    <w:abstractNumId w:val="24"/>
  </w:num>
  <w:num w:numId="17">
    <w:abstractNumId w:val="4"/>
  </w:num>
  <w:num w:numId="18">
    <w:abstractNumId w:val="8"/>
  </w:num>
  <w:num w:numId="19">
    <w:abstractNumId w:val="25"/>
  </w:num>
  <w:num w:numId="20">
    <w:abstractNumId w:val="20"/>
  </w:num>
  <w:num w:numId="21">
    <w:abstractNumId w:val="15"/>
  </w:num>
  <w:num w:numId="22">
    <w:abstractNumId w:val="7"/>
  </w:num>
  <w:num w:numId="23">
    <w:abstractNumId w:val="27"/>
  </w:num>
  <w:num w:numId="24">
    <w:abstractNumId w:val="1"/>
  </w:num>
  <w:num w:numId="25">
    <w:abstractNumId w:val="17"/>
  </w:num>
  <w:num w:numId="26">
    <w:abstractNumId w:val="22"/>
  </w:num>
  <w:num w:numId="27">
    <w:abstractNumId w:val="3"/>
  </w:num>
  <w:num w:numId="28">
    <w:abstractNumId w:val="9"/>
  </w:num>
  <w:num w:numId="29">
    <w:abstractNumId w:val="11"/>
  </w:num>
  <w:num w:numId="3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47AF"/>
    <w:rsid w:val="00007DF6"/>
    <w:rsid w:val="00014C16"/>
    <w:rsid w:val="00050244"/>
    <w:rsid w:val="000737D9"/>
    <w:rsid w:val="00087B8F"/>
    <w:rsid w:val="00092B83"/>
    <w:rsid w:val="000A2CC8"/>
    <w:rsid w:val="000C340D"/>
    <w:rsid w:val="00171AD3"/>
    <w:rsid w:val="00183F11"/>
    <w:rsid w:val="001B0388"/>
    <w:rsid w:val="001F711B"/>
    <w:rsid w:val="00200689"/>
    <w:rsid w:val="002133BD"/>
    <w:rsid w:val="002154E1"/>
    <w:rsid w:val="00244821"/>
    <w:rsid w:val="00265D75"/>
    <w:rsid w:val="00294701"/>
    <w:rsid w:val="002D1FC5"/>
    <w:rsid w:val="002F122E"/>
    <w:rsid w:val="002F4DBF"/>
    <w:rsid w:val="00320932"/>
    <w:rsid w:val="00321B46"/>
    <w:rsid w:val="00344A9C"/>
    <w:rsid w:val="003558C9"/>
    <w:rsid w:val="00357353"/>
    <w:rsid w:val="003973D3"/>
    <w:rsid w:val="003A25D7"/>
    <w:rsid w:val="003A47AF"/>
    <w:rsid w:val="003D35A8"/>
    <w:rsid w:val="003D674E"/>
    <w:rsid w:val="003E1882"/>
    <w:rsid w:val="00417332"/>
    <w:rsid w:val="00437308"/>
    <w:rsid w:val="004757E3"/>
    <w:rsid w:val="00484983"/>
    <w:rsid w:val="00491C98"/>
    <w:rsid w:val="004B78FC"/>
    <w:rsid w:val="004C1E3B"/>
    <w:rsid w:val="004F36A1"/>
    <w:rsid w:val="005201FD"/>
    <w:rsid w:val="00526320"/>
    <w:rsid w:val="005527C5"/>
    <w:rsid w:val="00562AAE"/>
    <w:rsid w:val="00565620"/>
    <w:rsid w:val="00573612"/>
    <w:rsid w:val="005B7ABA"/>
    <w:rsid w:val="005E459F"/>
    <w:rsid w:val="005E7BA2"/>
    <w:rsid w:val="005F2B6B"/>
    <w:rsid w:val="005F4132"/>
    <w:rsid w:val="00637FA6"/>
    <w:rsid w:val="006515C5"/>
    <w:rsid w:val="00682A19"/>
    <w:rsid w:val="00686872"/>
    <w:rsid w:val="006B15A7"/>
    <w:rsid w:val="006D0B40"/>
    <w:rsid w:val="00702364"/>
    <w:rsid w:val="00705E8C"/>
    <w:rsid w:val="007117F6"/>
    <w:rsid w:val="00724E50"/>
    <w:rsid w:val="00765AC8"/>
    <w:rsid w:val="007857DB"/>
    <w:rsid w:val="007A2099"/>
    <w:rsid w:val="007D2E7F"/>
    <w:rsid w:val="007D339D"/>
    <w:rsid w:val="007E0084"/>
    <w:rsid w:val="007F472D"/>
    <w:rsid w:val="007F7D38"/>
    <w:rsid w:val="0081621B"/>
    <w:rsid w:val="00845022"/>
    <w:rsid w:val="00870DB1"/>
    <w:rsid w:val="00886EEE"/>
    <w:rsid w:val="008A58E4"/>
    <w:rsid w:val="008E4091"/>
    <w:rsid w:val="008E538E"/>
    <w:rsid w:val="00921F9B"/>
    <w:rsid w:val="00935312"/>
    <w:rsid w:val="009374AB"/>
    <w:rsid w:val="00951EC8"/>
    <w:rsid w:val="009713AA"/>
    <w:rsid w:val="00985AE1"/>
    <w:rsid w:val="00985DA5"/>
    <w:rsid w:val="009D1E82"/>
    <w:rsid w:val="009D6F68"/>
    <w:rsid w:val="009E7E2C"/>
    <w:rsid w:val="00A1486D"/>
    <w:rsid w:val="00A45016"/>
    <w:rsid w:val="00A64DD7"/>
    <w:rsid w:val="00A86DCB"/>
    <w:rsid w:val="00AB43A7"/>
    <w:rsid w:val="00AC3701"/>
    <w:rsid w:val="00AC5C19"/>
    <w:rsid w:val="00B11DD8"/>
    <w:rsid w:val="00B13D89"/>
    <w:rsid w:val="00B330C5"/>
    <w:rsid w:val="00B37827"/>
    <w:rsid w:val="00B4462E"/>
    <w:rsid w:val="00B55790"/>
    <w:rsid w:val="00B91EBE"/>
    <w:rsid w:val="00C37D88"/>
    <w:rsid w:val="00C43721"/>
    <w:rsid w:val="00C72EAF"/>
    <w:rsid w:val="00C76603"/>
    <w:rsid w:val="00C76A06"/>
    <w:rsid w:val="00CB71AF"/>
    <w:rsid w:val="00CB761C"/>
    <w:rsid w:val="00CE55C5"/>
    <w:rsid w:val="00D120FB"/>
    <w:rsid w:val="00D21379"/>
    <w:rsid w:val="00D80653"/>
    <w:rsid w:val="00DC3BB8"/>
    <w:rsid w:val="00DC7E77"/>
    <w:rsid w:val="00DD3F7D"/>
    <w:rsid w:val="00DE0FD3"/>
    <w:rsid w:val="00DF1CD8"/>
    <w:rsid w:val="00E00FFC"/>
    <w:rsid w:val="00E43BAE"/>
    <w:rsid w:val="00E44684"/>
    <w:rsid w:val="00E66774"/>
    <w:rsid w:val="00E70466"/>
    <w:rsid w:val="00ED6ABE"/>
    <w:rsid w:val="00EE2D31"/>
    <w:rsid w:val="00EF3FB1"/>
    <w:rsid w:val="00F07110"/>
    <w:rsid w:val="00F303AB"/>
    <w:rsid w:val="00F45A7C"/>
    <w:rsid w:val="00FC5388"/>
    <w:rsid w:val="00FE6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3721"/>
    <w:rPr>
      <w:sz w:val="24"/>
      <w:szCs w:val="24"/>
    </w:rPr>
  </w:style>
  <w:style w:type="paragraph" w:styleId="Heading1">
    <w:name w:val="heading 1"/>
    <w:basedOn w:val="Normal"/>
    <w:next w:val="Normal"/>
    <w:qFormat/>
    <w:rsid w:val="00C43721"/>
    <w:pPr>
      <w:keepNext/>
      <w:jc w:val="center"/>
      <w:outlineLvl w:val="0"/>
    </w:pPr>
    <w:rPr>
      <w:rFonts w:ascii="Georgia" w:hAnsi="Georgia"/>
      <w:i/>
      <w:sz w:val="20"/>
      <w:szCs w:val="20"/>
    </w:rPr>
  </w:style>
  <w:style w:type="paragraph" w:styleId="Heading2">
    <w:name w:val="heading 2"/>
    <w:basedOn w:val="Normal"/>
    <w:next w:val="Normal"/>
    <w:qFormat/>
    <w:rsid w:val="00C43721"/>
    <w:pPr>
      <w:keepNext/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rsid w:val="00C43721"/>
    <w:pPr>
      <w:keepNext/>
      <w:spacing w:line="360" w:lineRule="auto"/>
      <w:jc w:val="both"/>
      <w:outlineLvl w:val="2"/>
    </w:pPr>
    <w:rPr>
      <w:rFonts w:ascii="Arial" w:hAnsi="Arial" w:cs="Arial"/>
      <w:b/>
      <w:i/>
      <w:sz w:val="22"/>
    </w:rPr>
  </w:style>
  <w:style w:type="paragraph" w:styleId="Heading4">
    <w:name w:val="heading 4"/>
    <w:basedOn w:val="Normal"/>
    <w:next w:val="Normal"/>
    <w:qFormat/>
    <w:rsid w:val="00C43721"/>
    <w:pPr>
      <w:keepNext/>
      <w:outlineLvl w:val="3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C4372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C43721"/>
    <w:pPr>
      <w:tabs>
        <w:tab w:val="center" w:pos="4536"/>
        <w:tab w:val="right" w:pos="9072"/>
      </w:tabs>
    </w:pPr>
  </w:style>
  <w:style w:type="character" w:styleId="Hyperlink">
    <w:name w:val="Hyperlink"/>
    <w:semiHidden/>
    <w:rsid w:val="00C43721"/>
    <w:rPr>
      <w:color w:val="0000FF"/>
      <w:u w:val="single"/>
    </w:rPr>
  </w:style>
  <w:style w:type="paragraph" w:styleId="BodyText">
    <w:name w:val="Body Text"/>
    <w:basedOn w:val="Normal"/>
    <w:semiHidden/>
    <w:rsid w:val="00C43721"/>
    <w:pPr>
      <w:jc w:val="both"/>
    </w:pPr>
  </w:style>
  <w:style w:type="paragraph" w:styleId="BodyText2">
    <w:name w:val="Body Text 2"/>
    <w:basedOn w:val="Normal"/>
    <w:link w:val="BodyText2Char"/>
    <w:semiHidden/>
    <w:rsid w:val="00C43721"/>
    <w:pPr>
      <w:jc w:val="both"/>
    </w:pPr>
    <w:rPr>
      <w:sz w:val="22"/>
    </w:rPr>
  </w:style>
  <w:style w:type="paragraph" w:styleId="BalloonText">
    <w:name w:val="Balloon Text"/>
    <w:basedOn w:val="Normal"/>
    <w:semiHidden/>
    <w:rsid w:val="00C43721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semiHidden/>
    <w:rsid w:val="00C43721"/>
    <w:pPr>
      <w:ind w:firstLine="600"/>
      <w:jc w:val="both"/>
    </w:pPr>
    <w:rPr>
      <w:sz w:val="22"/>
    </w:rPr>
  </w:style>
  <w:style w:type="paragraph" w:styleId="FootnoteText">
    <w:name w:val="footnote text"/>
    <w:basedOn w:val="Normal"/>
    <w:semiHidden/>
    <w:rsid w:val="00C43721"/>
    <w:rPr>
      <w:sz w:val="20"/>
      <w:szCs w:val="20"/>
    </w:rPr>
  </w:style>
  <w:style w:type="character" w:styleId="FootnoteReference">
    <w:name w:val="footnote reference"/>
    <w:semiHidden/>
    <w:rsid w:val="00C43721"/>
    <w:rPr>
      <w:vertAlign w:val="superscript"/>
    </w:rPr>
  </w:style>
  <w:style w:type="paragraph" w:styleId="BodyTextIndent2">
    <w:name w:val="Body Text Indent 2"/>
    <w:basedOn w:val="Normal"/>
    <w:semiHidden/>
    <w:rsid w:val="00C43721"/>
    <w:pPr>
      <w:spacing w:line="360" w:lineRule="auto"/>
      <w:ind w:firstLine="360"/>
      <w:jc w:val="both"/>
    </w:pPr>
    <w:rPr>
      <w:rFonts w:ascii="Arial" w:hAnsi="Arial" w:cs="Arial"/>
      <w:sz w:val="22"/>
    </w:rPr>
  </w:style>
  <w:style w:type="paragraph" w:styleId="BodyTextIndent3">
    <w:name w:val="Body Text Indent 3"/>
    <w:basedOn w:val="Normal"/>
    <w:semiHidden/>
    <w:rsid w:val="00C43721"/>
    <w:pPr>
      <w:spacing w:line="360" w:lineRule="auto"/>
      <w:ind w:firstLine="840"/>
      <w:jc w:val="both"/>
    </w:pPr>
    <w:rPr>
      <w:rFonts w:ascii="Arial" w:hAnsi="Arial" w:cs="Arial"/>
    </w:rPr>
  </w:style>
  <w:style w:type="paragraph" w:styleId="BodyText3">
    <w:name w:val="Body Text 3"/>
    <w:basedOn w:val="Normal"/>
    <w:semiHidden/>
    <w:rsid w:val="00C43721"/>
    <w:pPr>
      <w:jc w:val="center"/>
    </w:pPr>
    <w:rPr>
      <w:rFonts w:ascii="Trebuchet MS" w:hAnsi="Trebuchet MS"/>
      <w:sz w:val="18"/>
      <w:szCs w:val="18"/>
      <w:lang w:val="de-DE"/>
    </w:rPr>
  </w:style>
  <w:style w:type="paragraph" w:styleId="Title">
    <w:name w:val="Title"/>
    <w:basedOn w:val="Normal"/>
    <w:qFormat/>
    <w:rsid w:val="00C43721"/>
    <w:pPr>
      <w:spacing w:line="360" w:lineRule="auto"/>
      <w:jc w:val="center"/>
    </w:pPr>
    <w:rPr>
      <w:rFonts w:ascii="Arial" w:hAnsi="Arial" w:cs="Arial"/>
      <w:b/>
      <w:bCs/>
    </w:rPr>
  </w:style>
  <w:style w:type="paragraph" w:styleId="ListParagraph">
    <w:name w:val="List Paragraph"/>
    <w:basedOn w:val="Normal"/>
    <w:qFormat/>
    <w:rsid w:val="00C43721"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en-US"/>
    </w:rPr>
  </w:style>
  <w:style w:type="character" w:styleId="PageNumber">
    <w:name w:val="page number"/>
    <w:basedOn w:val="DefaultParagraphFont"/>
    <w:semiHidden/>
    <w:rsid w:val="00C43721"/>
  </w:style>
  <w:style w:type="character" w:customStyle="1" w:styleId="BodyText2Char">
    <w:name w:val="Body Text 2 Char"/>
    <w:basedOn w:val="DefaultParagraphFont"/>
    <w:link w:val="BodyText2"/>
    <w:semiHidden/>
    <w:rsid w:val="00870DB1"/>
    <w:rPr>
      <w:sz w:val="22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9D1E82"/>
    <w:rPr>
      <w:sz w:val="24"/>
      <w:szCs w:val="24"/>
    </w:rPr>
  </w:style>
  <w:style w:type="paragraph" w:customStyle="1" w:styleId="Default">
    <w:name w:val="Default"/>
    <w:rsid w:val="00A45016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3721"/>
    <w:rPr>
      <w:sz w:val="24"/>
      <w:szCs w:val="24"/>
    </w:rPr>
  </w:style>
  <w:style w:type="paragraph" w:styleId="Heading1">
    <w:name w:val="heading 1"/>
    <w:basedOn w:val="Normal"/>
    <w:next w:val="Normal"/>
    <w:qFormat/>
    <w:rsid w:val="00C43721"/>
    <w:pPr>
      <w:keepNext/>
      <w:jc w:val="center"/>
      <w:outlineLvl w:val="0"/>
    </w:pPr>
    <w:rPr>
      <w:rFonts w:ascii="Georgia" w:hAnsi="Georgia"/>
      <w:i/>
      <w:sz w:val="20"/>
      <w:szCs w:val="20"/>
    </w:rPr>
  </w:style>
  <w:style w:type="paragraph" w:styleId="Heading2">
    <w:name w:val="heading 2"/>
    <w:basedOn w:val="Normal"/>
    <w:next w:val="Normal"/>
    <w:qFormat/>
    <w:rsid w:val="00C43721"/>
    <w:pPr>
      <w:keepNext/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rsid w:val="00C43721"/>
    <w:pPr>
      <w:keepNext/>
      <w:spacing w:line="360" w:lineRule="auto"/>
      <w:jc w:val="both"/>
      <w:outlineLvl w:val="2"/>
    </w:pPr>
    <w:rPr>
      <w:rFonts w:ascii="Arial" w:hAnsi="Arial" w:cs="Arial"/>
      <w:b/>
      <w:i/>
      <w:sz w:val="22"/>
    </w:rPr>
  </w:style>
  <w:style w:type="paragraph" w:styleId="Heading4">
    <w:name w:val="heading 4"/>
    <w:basedOn w:val="Normal"/>
    <w:next w:val="Normal"/>
    <w:qFormat/>
    <w:rsid w:val="00C43721"/>
    <w:pPr>
      <w:keepNext/>
      <w:outlineLvl w:val="3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C4372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C43721"/>
    <w:pPr>
      <w:tabs>
        <w:tab w:val="center" w:pos="4536"/>
        <w:tab w:val="right" w:pos="9072"/>
      </w:tabs>
    </w:pPr>
  </w:style>
  <w:style w:type="character" w:styleId="Hyperlink">
    <w:name w:val="Hyperlink"/>
    <w:semiHidden/>
    <w:rsid w:val="00C43721"/>
    <w:rPr>
      <w:color w:val="0000FF"/>
      <w:u w:val="single"/>
    </w:rPr>
  </w:style>
  <w:style w:type="paragraph" w:styleId="BodyText">
    <w:name w:val="Body Text"/>
    <w:basedOn w:val="Normal"/>
    <w:semiHidden/>
    <w:rsid w:val="00C43721"/>
    <w:pPr>
      <w:jc w:val="both"/>
    </w:pPr>
  </w:style>
  <w:style w:type="paragraph" w:styleId="BodyText2">
    <w:name w:val="Body Text 2"/>
    <w:basedOn w:val="Normal"/>
    <w:link w:val="BodyText2Char"/>
    <w:semiHidden/>
    <w:rsid w:val="00C43721"/>
    <w:pPr>
      <w:jc w:val="both"/>
    </w:pPr>
    <w:rPr>
      <w:sz w:val="22"/>
    </w:rPr>
  </w:style>
  <w:style w:type="paragraph" w:styleId="BalloonText">
    <w:name w:val="Balloon Text"/>
    <w:basedOn w:val="Normal"/>
    <w:semiHidden/>
    <w:rsid w:val="00C43721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semiHidden/>
    <w:rsid w:val="00C43721"/>
    <w:pPr>
      <w:ind w:firstLine="600"/>
      <w:jc w:val="both"/>
    </w:pPr>
    <w:rPr>
      <w:sz w:val="22"/>
    </w:rPr>
  </w:style>
  <w:style w:type="paragraph" w:styleId="FootnoteText">
    <w:name w:val="footnote text"/>
    <w:basedOn w:val="Normal"/>
    <w:semiHidden/>
    <w:rsid w:val="00C43721"/>
    <w:rPr>
      <w:sz w:val="20"/>
      <w:szCs w:val="20"/>
    </w:rPr>
  </w:style>
  <w:style w:type="character" w:styleId="FootnoteReference">
    <w:name w:val="footnote reference"/>
    <w:semiHidden/>
    <w:rsid w:val="00C43721"/>
    <w:rPr>
      <w:vertAlign w:val="superscript"/>
    </w:rPr>
  </w:style>
  <w:style w:type="paragraph" w:styleId="BodyTextIndent2">
    <w:name w:val="Body Text Indent 2"/>
    <w:basedOn w:val="Normal"/>
    <w:semiHidden/>
    <w:rsid w:val="00C43721"/>
    <w:pPr>
      <w:spacing w:line="360" w:lineRule="auto"/>
      <w:ind w:firstLine="360"/>
      <w:jc w:val="both"/>
    </w:pPr>
    <w:rPr>
      <w:rFonts w:ascii="Arial" w:hAnsi="Arial" w:cs="Arial"/>
      <w:sz w:val="22"/>
    </w:rPr>
  </w:style>
  <w:style w:type="paragraph" w:styleId="BodyTextIndent3">
    <w:name w:val="Body Text Indent 3"/>
    <w:basedOn w:val="Normal"/>
    <w:semiHidden/>
    <w:rsid w:val="00C43721"/>
    <w:pPr>
      <w:spacing w:line="360" w:lineRule="auto"/>
      <w:ind w:firstLine="840"/>
      <w:jc w:val="both"/>
    </w:pPr>
    <w:rPr>
      <w:rFonts w:ascii="Arial" w:hAnsi="Arial" w:cs="Arial"/>
    </w:rPr>
  </w:style>
  <w:style w:type="paragraph" w:styleId="BodyText3">
    <w:name w:val="Body Text 3"/>
    <w:basedOn w:val="Normal"/>
    <w:semiHidden/>
    <w:rsid w:val="00C43721"/>
    <w:pPr>
      <w:jc w:val="center"/>
    </w:pPr>
    <w:rPr>
      <w:rFonts w:ascii="Trebuchet MS" w:hAnsi="Trebuchet MS"/>
      <w:sz w:val="18"/>
      <w:szCs w:val="18"/>
      <w:lang w:val="de-DE"/>
    </w:rPr>
  </w:style>
  <w:style w:type="paragraph" w:styleId="Title">
    <w:name w:val="Title"/>
    <w:basedOn w:val="Normal"/>
    <w:qFormat/>
    <w:rsid w:val="00C43721"/>
    <w:pPr>
      <w:spacing w:line="360" w:lineRule="auto"/>
      <w:jc w:val="center"/>
    </w:pPr>
    <w:rPr>
      <w:rFonts w:ascii="Arial" w:hAnsi="Arial" w:cs="Arial"/>
      <w:b/>
      <w:bCs/>
    </w:rPr>
  </w:style>
  <w:style w:type="paragraph" w:styleId="ListParagraph">
    <w:name w:val="List Paragraph"/>
    <w:basedOn w:val="Normal"/>
    <w:qFormat/>
    <w:rsid w:val="00C43721"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en-US"/>
    </w:rPr>
  </w:style>
  <w:style w:type="character" w:styleId="PageNumber">
    <w:name w:val="page number"/>
    <w:basedOn w:val="DefaultParagraphFont"/>
    <w:semiHidden/>
    <w:rsid w:val="00C43721"/>
  </w:style>
  <w:style w:type="character" w:customStyle="1" w:styleId="BodyText2Char">
    <w:name w:val="Body Text 2 Char"/>
    <w:basedOn w:val="DefaultParagraphFont"/>
    <w:link w:val="BodyText2"/>
    <w:semiHidden/>
    <w:rsid w:val="00870DB1"/>
    <w:rPr>
      <w:sz w:val="22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9D1E82"/>
    <w:rPr>
      <w:sz w:val="24"/>
      <w:szCs w:val="24"/>
    </w:rPr>
  </w:style>
  <w:style w:type="paragraph" w:customStyle="1" w:styleId="Default">
    <w:name w:val="Default"/>
    <w:rsid w:val="00A45016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250</Words>
  <Characters>1500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>Nasz znak:</vt:lpstr>
      <vt:lpstr>Nasz znak:</vt:lpstr>
    </vt:vector>
  </TitlesOfParts>
  <Company>HP</Company>
  <LinksUpToDate>false</LinksUpToDate>
  <CharactersWithSpaces>1747</CharactersWithSpaces>
  <SharedDoc>false</SharedDoc>
  <HLinks>
    <vt:vector size="30" baseType="variant">
      <vt:variant>
        <vt:i4>7405616</vt:i4>
      </vt:variant>
      <vt:variant>
        <vt:i4>12</vt:i4>
      </vt:variant>
      <vt:variant>
        <vt:i4>0</vt:i4>
      </vt:variant>
      <vt:variant>
        <vt:i4>5</vt:i4>
      </vt:variant>
      <vt:variant>
        <vt:lpwstr>www.projektaktywni.pl </vt:lpwstr>
      </vt:variant>
      <vt:variant>
        <vt:lpwstr/>
      </vt:variant>
      <vt:variant>
        <vt:i4>2097176</vt:i4>
      </vt:variant>
      <vt:variant>
        <vt:i4>9</vt:i4>
      </vt:variant>
      <vt:variant>
        <vt:i4>0</vt:i4>
      </vt:variant>
      <vt:variant>
        <vt:i4>5</vt:i4>
      </vt:variant>
      <vt:variant>
        <vt:lpwstr>mailto:a.szczygielska@stabilo.org.pl</vt:lpwstr>
      </vt:variant>
      <vt:variant>
        <vt:lpwstr/>
      </vt:variant>
      <vt:variant>
        <vt:i4>1769560</vt:i4>
      </vt:variant>
      <vt:variant>
        <vt:i4>6</vt:i4>
      </vt:variant>
      <vt:variant>
        <vt:i4>0</vt:i4>
      </vt:variant>
      <vt:variant>
        <vt:i4>5</vt:i4>
      </vt:variant>
      <vt:variant>
        <vt:lpwstr>http://www.projektaktywni.pl/</vt:lpwstr>
      </vt:variant>
      <vt:variant>
        <vt:lpwstr/>
      </vt:variant>
      <vt:variant>
        <vt:i4>2097176</vt:i4>
      </vt:variant>
      <vt:variant>
        <vt:i4>3</vt:i4>
      </vt:variant>
      <vt:variant>
        <vt:i4>0</vt:i4>
      </vt:variant>
      <vt:variant>
        <vt:i4>5</vt:i4>
      </vt:variant>
      <vt:variant>
        <vt:lpwstr>mailto:a.szczygielska@stabilo.org.pl</vt:lpwstr>
      </vt:variant>
      <vt:variant>
        <vt:lpwstr/>
      </vt:variant>
      <vt:variant>
        <vt:i4>65585</vt:i4>
      </vt:variant>
      <vt:variant>
        <vt:i4>0</vt:i4>
      </vt:variant>
      <vt:variant>
        <vt:i4>0</vt:i4>
      </vt:variant>
      <vt:variant>
        <vt:i4>5</vt:i4>
      </vt:variant>
      <vt:variant>
        <vt:lpwstr>mailto:m.wojciechowski@stabilo.org.pl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Nasz znak:</dc:title>
  <dc:creator>Wyrozębski Piotr</dc:creator>
  <cp:lastModifiedBy>Lenovo</cp:lastModifiedBy>
  <cp:revision>2</cp:revision>
  <cp:lastPrinted>2007-03-08T10:23:00Z</cp:lastPrinted>
  <dcterms:created xsi:type="dcterms:W3CDTF">2016-11-20T19:13:00Z</dcterms:created>
  <dcterms:modified xsi:type="dcterms:W3CDTF">2016-11-20T19:13:00Z</dcterms:modified>
</cp:coreProperties>
</file>